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837EE25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8F7FB5">
        <w:rPr>
          <w:rFonts w:ascii="Garamond" w:hAnsi="Garamond"/>
          <w:sz w:val="24"/>
          <w:szCs w:val="24"/>
        </w:rPr>
        <w:t>5</w:t>
      </w:r>
      <w:r w:rsidR="00EA2800">
        <w:rPr>
          <w:rFonts w:ascii="Garamond" w:hAnsi="Garamond"/>
          <w:sz w:val="24"/>
          <w:szCs w:val="24"/>
        </w:rPr>
        <w:t>1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795D36A1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A2800" w:rsidRPr="00B5730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https://zakazky.zcu.cz/contract_display_6341.html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9FE736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EA2800">
        <w:rPr>
          <w:rFonts w:ascii="Garamond" w:hAnsi="Garamond" w:cs="Arial"/>
          <w:sz w:val="22"/>
          <w:szCs w:val="22"/>
        </w:rPr>
        <w:t>31</w:t>
      </w:r>
      <w:r w:rsidR="00682C6E">
        <w:rPr>
          <w:rFonts w:ascii="Garamond" w:hAnsi="Garamond" w:cs="Arial"/>
          <w:sz w:val="22"/>
          <w:szCs w:val="22"/>
        </w:rPr>
        <w:t>.</w:t>
      </w:r>
      <w:r w:rsidR="005B3966">
        <w:rPr>
          <w:rFonts w:ascii="Garamond" w:hAnsi="Garamond" w:cs="Arial"/>
          <w:sz w:val="22"/>
          <w:szCs w:val="22"/>
        </w:rPr>
        <w:t>10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fotokopírovacích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r w:rsidR="00B45FBB" w:rsidRPr="008D4CDF">
        <w:rPr>
          <w:rFonts w:ascii="Garamond" w:hAnsi="Garamond"/>
          <w:sz w:val="22"/>
          <w:szCs w:val="22"/>
        </w:rPr>
        <w:t>nařízení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54E3F" w14:textId="77777777" w:rsidR="00E976E1" w:rsidRDefault="00E976E1" w:rsidP="00795AAC">
      <w:r>
        <w:separator/>
      </w:r>
    </w:p>
  </w:endnote>
  <w:endnote w:type="continuationSeparator" w:id="0">
    <w:p w14:paraId="576E6894" w14:textId="77777777" w:rsidR="00E976E1" w:rsidRDefault="00E976E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5E6D2" w14:textId="77777777" w:rsidR="00E976E1" w:rsidRDefault="00E976E1" w:rsidP="00795AAC">
      <w:r>
        <w:separator/>
      </w:r>
    </w:p>
  </w:footnote>
  <w:footnote w:type="continuationSeparator" w:id="0">
    <w:p w14:paraId="0BF9A670" w14:textId="77777777" w:rsidR="00E976E1" w:rsidRDefault="00E976E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4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/tWHd+IVG5iB6kHDXg3U5odiKmMZ66qrH6eDrHlvm2Q=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rhq/GviSDGKn+1PQvnyNyEaTcGd9rAABJKTNEOi8/ws=</DigestValue>
    </Reference>
  </SignedInfo>
  <SignatureValue>g16i6fNCxfNVhrCFPOyZkLPQORZNKLFXSKhs/Aflywku18Wo8yvkn4p7ZCX1zAf9RK37JbgY/UEk
qnJvJD0DrhWggSY4AQGExH0M8A+y2nrz4QxU52W/8L1b6VqjmV/Vc1Nel/7mIG97zH+KSACoqykb
IKoictwNmZHDCMHos9+pKBQlQSZvygOoofLi3llD4JvWstkiDLYRZD8yIMabqkQvOlm86aOk+wVd
f+BtkulKvqJBa3l/gK+8sJphluXT3dNHScrjodGasXfW++M729efrqiN+dvGelIK/cPgoN8P4c4L
UgOje6lt7pUslG9Jn8HFSwWpRlayeKpXk03EVw==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w+kRIDGz2C+0O2JltwLhDiwQp/0rz+yCaxhM4YL78zA=</DigestValue>
      </Reference>
      <Reference URI="/word/document.xml?ContentType=application/vnd.openxmlformats-officedocument.wordprocessingml.document.main+xml">
        <DigestMethod Algorithm="http://www.w3.org/2001/04/xmlenc#sha256"/>
        <DigestValue>pSJ3O2HudNFtiKXw0o1ueYWOW9skH7oQtX+16lQC1oo=</DigestValue>
      </Reference>
      <Reference URI="/word/endnotes.xml?ContentType=application/vnd.openxmlformats-officedocument.wordprocessingml.endnotes+xml">
        <DigestMethod Algorithm="http://www.w3.org/2001/04/xmlenc#sha256"/>
        <DigestValue>p+ZVhEqqYp9Y+T8GsdYrGiJ9xE1HNzlrnUhNuXvStT4=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DLEBJkqW2uqDStkrAD1dQqRFqRQ+QYOrzavM7r7h7IE=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BRwXJHmnv7PfkzGUjU87UxuOVXSE0tRcOwK5c+rqzpQ=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2023-10-16T07:44:03Z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2023-10-16T07:44:03Z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102</cp:revision>
  <cp:lastPrinted>2018-08-08T13:48:00Z</cp:lastPrinted>
  <dcterms:created xsi:type="dcterms:W3CDTF">2021-09-20T07:59:00Z</dcterms:created>
  <dcterms:modified xsi:type="dcterms:W3CDTF">2023-10-16T07:43:00Z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